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63F2B" w:rsidRDefault="00863F2B">
      <w:pPr>
        <w:pStyle w:val="Nadpis1"/>
        <w:tabs>
          <w:tab w:val="left" w:pos="0"/>
        </w:tabs>
      </w:pPr>
    </w:p>
    <w:p w:rsidR="00863F2B" w:rsidRPr="00F3307C" w:rsidRDefault="00863F2B">
      <w:pPr>
        <w:pStyle w:val="Nadpis1"/>
        <w:tabs>
          <w:tab w:val="left" w:pos="0"/>
        </w:tabs>
      </w:pPr>
      <w:r w:rsidRPr="00F3307C">
        <w:t>A Průvodní zpráva</w:t>
      </w:r>
    </w:p>
    <w:p w:rsidR="00863F2B" w:rsidRPr="00F3307C" w:rsidRDefault="00863F2B">
      <w:pPr>
        <w:spacing w:line="360" w:lineRule="auto"/>
        <w:jc w:val="center"/>
        <w:rPr>
          <w:rFonts w:ascii="Arial" w:hAnsi="Arial"/>
          <w:sz w:val="24"/>
        </w:rPr>
      </w:pPr>
    </w:p>
    <w:p w:rsidR="00863F2B" w:rsidRPr="00F3307C" w:rsidRDefault="00863F2B">
      <w:pPr>
        <w:spacing w:line="360" w:lineRule="auto"/>
        <w:jc w:val="both"/>
        <w:rPr>
          <w:rFonts w:ascii="Arial" w:hAnsi="Arial"/>
          <w:b/>
          <w:bCs/>
          <w:sz w:val="28"/>
          <w:szCs w:val="28"/>
        </w:rPr>
      </w:pPr>
      <w:r w:rsidRPr="00F3307C">
        <w:rPr>
          <w:rFonts w:ascii="Arial" w:hAnsi="Arial"/>
          <w:b/>
          <w:sz w:val="28"/>
          <w:szCs w:val="28"/>
        </w:rPr>
        <w:t xml:space="preserve">A.1 </w:t>
      </w:r>
      <w:r w:rsidRPr="00F3307C">
        <w:rPr>
          <w:rFonts w:ascii="Arial" w:hAnsi="Arial"/>
          <w:b/>
          <w:bCs/>
          <w:sz w:val="28"/>
          <w:szCs w:val="28"/>
        </w:rPr>
        <w:t>Identifikační údaje stavby</w:t>
      </w:r>
    </w:p>
    <w:p w:rsidR="00AC2912" w:rsidRDefault="00863F2B" w:rsidP="00AC2912">
      <w:p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F3307C">
        <w:rPr>
          <w:rFonts w:ascii="Arial" w:hAnsi="Arial"/>
          <w:b/>
          <w:bCs/>
          <w:sz w:val="24"/>
          <w:szCs w:val="24"/>
        </w:rPr>
        <w:t>A.1.1 Údaje o stavbě</w:t>
      </w:r>
    </w:p>
    <w:p w:rsidR="00863F2B" w:rsidRPr="001547F2" w:rsidRDefault="00863F2B" w:rsidP="00A05A2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3307C">
        <w:rPr>
          <w:rFonts w:ascii="Arial" w:hAnsi="Arial"/>
          <w:sz w:val="24"/>
          <w:szCs w:val="24"/>
        </w:rPr>
        <w:t>Název stavby:</w:t>
      </w:r>
      <w:r w:rsidRPr="00F3307C">
        <w:rPr>
          <w:rFonts w:ascii="Arial" w:hAnsi="Arial"/>
          <w:sz w:val="24"/>
          <w:szCs w:val="24"/>
        </w:rPr>
        <w:tab/>
      </w:r>
      <w:r w:rsidR="00AC2912">
        <w:rPr>
          <w:rFonts w:ascii="Arial" w:hAnsi="Arial"/>
          <w:sz w:val="24"/>
          <w:szCs w:val="24"/>
        </w:rPr>
        <w:tab/>
      </w:r>
      <w:r w:rsidR="001547F2" w:rsidRPr="001547F2">
        <w:rPr>
          <w:rFonts w:ascii="Arial" w:hAnsi="Arial" w:cs="Arial"/>
          <w:bCs/>
          <w:color w:val="333333"/>
          <w:sz w:val="24"/>
          <w:szCs w:val="24"/>
        </w:rPr>
        <w:t xml:space="preserve">Luhačovický potok, Pozlovice, ř.km 16,306, oprava </w:t>
      </w:r>
      <w:r w:rsidR="001547F2">
        <w:rPr>
          <w:rFonts w:ascii="Arial" w:hAnsi="Arial" w:cs="Arial"/>
          <w:bCs/>
          <w:color w:val="333333"/>
          <w:sz w:val="24"/>
          <w:szCs w:val="24"/>
        </w:rPr>
        <w:tab/>
      </w:r>
      <w:r w:rsidR="001547F2">
        <w:rPr>
          <w:rFonts w:ascii="Arial" w:hAnsi="Arial" w:cs="Arial"/>
          <w:bCs/>
          <w:color w:val="333333"/>
          <w:sz w:val="24"/>
          <w:szCs w:val="24"/>
        </w:rPr>
        <w:tab/>
      </w:r>
      <w:r w:rsidR="001547F2">
        <w:rPr>
          <w:rFonts w:ascii="Arial" w:hAnsi="Arial" w:cs="Arial"/>
          <w:bCs/>
          <w:color w:val="333333"/>
          <w:sz w:val="24"/>
          <w:szCs w:val="24"/>
        </w:rPr>
        <w:tab/>
      </w:r>
      <w:r w:rsidR="001547F2">
        <w:rPr>
          <w:rFonts w:ascii="Arial" w:hAnsi="Arial" w:cs="Arial"/>
          <w:bCs/>
          <w:color w:val="333333"/>
          <w:sz w:val="24"/>
          <w:szCs w:val="24"/>
        </w:rPr>
        <w:tab/>
      </w:r>
      <w:r w:rsidR="001547F2">
        <w:rPr>
          <w:rFonts w:ascii="Arial" w:hAnsi="Arial" w:cs="Arial"/>
          <w:bCs/>
          <w:color w:val="333333"/>
          <w:sz w:val="24"/>
          <w:szCs w:val="24"/>
        </w:rPr>
        <w:tab/>
      </w:r>
      <w:r w:rsidR="001547F2">
        <w:rPr>
          <w:rFonts w:ascii="Arial" w:hAnsi="Arial" w:cs="Arial"/>
          <w:bCs/>
          <w:color w:val="333333"/>
          <w:sz w:val="24"/>
          <w:szCs w:val="24"/>
        </w:rPr>
        <w:tab/>
      </w:r>
      <w:r w:rsidR="001547F2" w:rsidRPr="001547F2">
        <w:rPr>
          <w:rFonts w:ascii="Arial" w:hAnsi="Arial" w:cs="Arial"/>
          <w:bCs/>
          <w:color w:val="333333"/>
          <w:sz w:val="24"/>
          <w:szCs w:val="24"/>
        </w:rPr>
        <w:t>limnigrafické stanice - přítok</w:t>
      </w:r>
    </w:p>
    <w:p w:rsidR="00AC2912" w:rsidRDefault="00863F2B" w:rsidP="00AC2912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F3307C">
        <w:rPr>
          <w:rFonts w:ascii="Arial" w:hAnsi="Arial"/>
          <w:sz w:val="24"/>
          <w:szCs w:val="24"/>
        </w:rPr>
        <w:t>Místo stavby:</w:t>
      </w:r>
      <w:r w:rsidRPr="00F3307C">
        <w:rPr>
          <w:rFonts w:ascii="Arial" w:hAnsi="Arial"/>
          <w:sz w:val="24"/>
          <w:szCs w:val="24"/>
        </w:rPr>
        <w:tab/>
      </w:r>
      <w:r w:rsidRPr="00F3307C">
        <w:rPr>
          <w:rFonts w:ascii="Arial" w:hAnsi="Arial"/>
          <w:sz w:val="24"/>
          <w:szCs w:val="24"/>
        </w:rPr>
        <w:tab/>
      </w:r>
      <w:r w:rsidRPr="00F3307C">
        <w:rPr>
          <w:rFonts w:ascii="Arial" w:hAnsi="Arial"/>
          <w:sz w:val="24"/>
          <w:szCs w:val="24"/>
        </w:rPr>
        <w:tab/>
      </w:r>
      <w:r w:rsidR="00A05A2C">
        <w:rPr>
          <w:rFonts w:ascii="Arial" w:hAnsi="Arial"/>
          <w:sz w:val="24"/>
          <w:szCs w:val="24"/>
        </w:rPr>
        <w:t>v</w:t>
      </w:r>
      <w:r w:rsidR="00AC2912">
        <w:rPr>
          <w:rFonts w:ascii="Arial" w:hAnsi="Arial"/>
          <w:sz w:val="24"/>
          <w:szCs w:val="24"/>
        </w:rPr>
        <w:t xml:space="preserve">odní tok </w:t>
      </w:r>
      <w:r w:rsidR="008421A3">
        <w:rPr>
          <w:rFonts w:ascii="Arial" w:hAnsi="Arial"/>
          <w:sz w:val="24"/>
          <w:szCs w:val="24"/>
        </w:rPr>
        <w:t>Luhačovický potok</w:t>
      </w:r>
      <w:r w:rsidR="00013517">
        <w:rPr>
          <w:rFonts w:ascii="Arial" w:hAnsi="Arial"/>
          <w:sz w:val="24"/>
          <w:szCs w:val="24"/>
        </w:rPr>
        <w:t xml:space="preserve">, ř.km </w:t>
      </w:r>
      <w:r w:rsidR="008421A3">
        <w:rPr>
          <w:rFonts w:ascii="Arial" w:hAnsi="Arial"/>
          <w:sz w:val="24"/>
          <w:szCs w:val="24"/>
        </w:rPr>
        <w:t>16,3060</w:t>
      </w:r>
      <w:r w:rsidR="004274A3">
        <w:rPr>
          <w:rFonts w:ascii="Arial" w:hAnsi="Arial"/>
          <w:sz w:val="24"/>
          <w:szCs w:val="24"/>
        </w:rPr>
        <w:t xml:space="preserve">, </w:t>
      </w:r>
    </w:p>
    <w:p w:rsidR="004274A3" w:rsidRPr="0009619A" w:rsidRDefault="004274A3" w:rsidP="00AC2912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č.parc</w:t>
      </w:r>
      <w:r w:rsidR="00161CFB">
        <w:rPr>
          <w:rFonts w:ascii="Arial" w:hAnsi="Arial"/>
          <w:sz w:val="24"/>
          <w:szCs w:val="24"/>
        </w:rPr>
        <w:t>.</w:t>
      </w:r>
      <w:r w:rsidR="0009619A">
        <w:rPr>
          <w:rFonts w:ascii="Arial" w:hAnsi="Arial"/>
          <w:sz w:val="24"/>
          <w:szCs w:val="24"/>
        </w:rPr>
        <w:t xml:space="preserve"> </w:t>
      </w:r>
      <w:r w:rsidR="008421A3">
        <w:rPr>
          <w:rFonts w:ascii="Arial" w:hAnsi="Arial"/>
          <w:sz w:val="24"/>
          <w:szCs w:val="24"/>
        </w:rPr>
        <w:t>3389,</w:t>
      </w:r>
      <w:r w:rsidR="0009321A">
        <w:rPr>
          <w:rFonts w:ascii="Arial" w:hAnsi="Arial"/>
          <w:sz w:val="24"/>
          <w:szCs w:val="24"/>
        </w:rPr>
        <w:t xml:space="preserve"> 3388</w:t>
      </w:r>
      <w:r w:rsidR="00FD73E8">
        <w:rPr>
          <w:rFonts w:ascii="Arial" w:hAnsi="Arial"/>
          <w:sz w:val="24"/>
          <w:szCs w:val="24"/>
        </w:rPr>
        <w:t xml:space="preserve"> a </w:t>
      </w:r>
      <w:r w:rsidR="008421A3">
        <w:rPr>
          <w:rFonts w:ascii="Arial" w:hAnsi="Arial"/>
          <w:sz w:val="24"/>
          <w:szCs w:val="24"/>
        </w:rPr>
        <w:t xml:space="preserve">3373 </w:t>
      </w:r>
      <w:r>
        <w:rPr>
          <w:rFonts w:ascii="Arial" w:hAnsi="Arial"/>
          <w:sz w:val="24"/>
          <w:szCs w:val="24"/>
        </w:rPr>
        <w:t xml:space="preserve">k.ú. </w:t>
      </w:r>
      <w:r w:rsidR="0009321A">
        <w:rPr>
          <w:rFonts w:ascii="Arial" w:hAnsi="Arial"/>
          <w:sz w:val="24"/>
          <w:szCs w:val="24"/>
        </w:rPr>
        <w:t>Pozlovice</w:t>
      </w:r>
    </w:p>
    <w:p w:rsidR="00013517" w:rsidRPr="00A05A2C" w:rsidRDefault="00863F2B" w:rsidP="0001351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3307C">
        <w:rPr>
          <w:rFonts w:ascii="Arial" w:hAnsi="Arial"/>
          <w:sz w:val="24"/>
          <w:szCs w:val="24"/>
        </w:rPr>
        <w:t>Předmět dokumentace:</w:t>
      </w:r>
      <w:r w:rsidRPr="00F3307C">
        <w:rPr>
          <w:rFonts w:ascii="Arial" w:hAnsi="Arial"/>
          <w:sz w:val="24"/>
          <w:szCs w:val="24"/>
        </w:rPr>
        <w:tab/>
      </w:r>
      <w:r w:rsidR="00013517" w:rsidRPr="00013517">
        <w:rPr>
          <w:rFonts w:ascii="Arial" w:hAnsi="Arial" w:cs="Arial"/>
          <w:bCs/>
          <w:color w:val="333333"/>
          <w:sz w:val="24"/>
          <w:szCs w:val="24"/>
        </w:rPr>
        <w:t xml:space="preserve">oprava </w:t>
      </w:r>
      <w:r w:rsidR="0009321A">
        <w:rPr>
          <w:rFonts w:ascii="Arial" w:hAnsi="Arial" w:cs="Arial"/>
          <w:bCs/>
          <w:color w:val="333333"/>
          <w:sz w:val="24"/>
          <w:szCs w:val="24"/>
        </w:rPr>
        <w:t>l</w:t>
      </w:r>
      <w:r w:rsidR="00013517" w:rsidRPr="00013517">
        <w:rPr>
          <w:rFonts w:ascii="Arial" w:hAnsi="Arial" w:cs="Arial"/>
          <w:bCs/>
          <w:color w:val="333333"/>
          <w:sz w:val="24"/>
          <w:szCs w:val="24"/>
        </w:rPr>
        <w:t xml:space="preserve">imnigrafické stanice a poškozených částí opevnění </w:t>
      </w:r>
      <w:r w:rsidR="00013517">
        <w:rPr>
          <w:rFonts w:ascii="Arial" w:hAnsi="Arial" w:cs="Arial"/>
          <w:bCs/>
          <w:color w:val="333333"/>
          <w:sz w:val="24"/>
          <w:szCs w:val="24"/>
        </w:rPr>
        <w:tab/>
      </w:r>
      <w:r w:rsidR="00013517">
        <w:rPr>
          <w:rFonts w:ascii="Arial" w:hAnsi="Arial" w:cs="Arial"/>
          <w:bCs/>
          <w:color w:val="333333"/>
          <w:sz w:val="24"/>
          <w:szCs w:val="24"/>
        </w:rPr>
        <w:tab/>
      </w:r>
      <w:r w:rsidR="00013517">
        <w:rPr>
          <w:rFonts w:ascii="Arial" w:hAnsi="Arial" w:cs="Arial"/>
          <w:bCs/>
          <w:color w:val="333333"/>
          <w:sz w:val="24"/>
          <w:szCs w:val="24"/>
        </w:rPr>
        <w:tab/>
      </w:r>
      <w:r w:rsidR="00013517">
        <w:rPr>
          <w:rFonts w:ascii="Arial" w:hAnsi="Arial" w:cs="Arial"/>
          <w:bCs/>
          <w:color w:val="333333"/>
          <w:sz w:val="24"/>
          <w:szCs w:val="24"/>
        </w:rPr>
        <w:tab/>
      </w:r>
      <w:r w:rsidR="00013517">
        <w:rPr>
          <w:rFonts w:ascii="Arial" w:hAnsi="Arial" w:cs="Arial"/>
          <w:bCs/>
          <w:color w:val="333333"/>
          <w:sz w:val="24"/>
          <w:szCs w:val="24"/>
        </w:rPr>
        <w:tab/>
      </w:r>
      <w:r w:rsidR="00013517" w:rsidRPr="00013517">
        <w:rPr>
          <w:rFonts w:ascii="Arial" w:hAnsi="Arial" w:cs="Arial"/>
          <w:bCs/>
          <w:color w:val="333333"/>
          <w:sz w:val="24"/>
          <w:szCs w:val="24"/>
        </w:rPr>
        <w:t>koryta</w:t>
      </w:r>
      <w:r w:rsidR="00013517">
        <w:rPr>
          <w:rFonts w:ascii="Arial" w:hAnsi="Arial" w:cs="Arial"/>
          <w:bCs/>
          <w:color w:val="333333"/>
          <w:sz w:val="24"/>
          <w:szCs w:val="24"/>
        </w:rPr>
        <w:tab/>
      </w:r>
      <w:r w:rsidR="00013517" w:rsidRPr="00013517">
        <w:rPr>
          <w:rFonts w:ascii="Arial" w:hAnsi="Arial" w:cs="Arial"/>
          <w:bCs/>
          <w:color w:val="333333"/>
          <w:sz w:val="24"/>
          <w:szCs w:val="24"/>
        </w:rPr>
        <w:t>toku</w:t>
      </w:r>
    </w:p>
    <w:p w:rsidR="00841D24" w:rsidRDefault="00841D24" w:rsidP="00841D2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A.1.2 Údaje o žadateli</w:t>
      </w:r>
    </w:p>
    <w:p w:rsidR="00841D24" w:rsidRPr="00965F70" w:rsidRDefault="00841D24" w:rsidP="00841D24">
      <w:pPr>
        <w:spacing w:line="360" w:lineRule="auto"/>
        <w:jc w:val="both"/>
        <w:rPr>
          <w:rFonts w:ascii="Arial" w:hAnsi="Arial"/>
          <w:sz w:val="24"/>
        </w:rPr>
      </w:pPr>
      <w:r>
        <w:rPr>
          <w:rFonts w:ascii="Arial" w:hAnsi="Arial" w:cs="Arial"/>
          <w:sz w:val="24"/>
          <w:szCs w:val="24"/>
        </w:rPr>
        <w:t>Žadatel: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965F70">
        <w:rPr>
          <w:rFonts w:ascii="Arial" w:hAnsi="Arial"/>
          <w:sz w:val="24"/>
        </w:rPr>
        <w:t>Povodí Moravy, s.p.,  se sídlem v Brně</w:t>
      </w:r>
    </w:p>
    <w:p w:rsidR="00841D24" w:rsidRPr="00965F70" w:rsidRDefault="00841D24" w:rsidP="00841D24">
      <w:pPr>
        <w:spacing w:line="360" w:lineRule="auto"/>
        <w:ind w:left="2124" w:firstLine="708"/>
        <w:jc w:val="both"/>
        <w:rPr>
          <w:rFonts w:ascii="Arial" w:hAnsi="Arial" w:cs="Arial"/>
          <w:sz w:val="24"/>
          <w:szCs w:val="24"/>
        </w:rPr>
      </w:pPr>
      <w:r w:rsidRPr="00965F70">
        <w:rPr>
          <w:rFonts w:ascii="Arial" w:hAnsi="Arial" w:cs="Arial"/>
          <w:sz w:val="24"/>
          <w:szCs w:val="24"/>
        </w:rPr>
        <w:t>Dřevařská 11, 602 00 Brno</w:t>
      </w:r>
    </w:p>
    <w:p w:rsidR="00841D24" w:rsidRPr="00965F70" w:rsidRDefault="00841D24" w:rsidP="00841D24">
      <w:pPr>
        <w:spacing w:line="360" w:lineRule="auto"/>
        <w:ind w:left="2832" w:firstLine="3"/>
        <w:rPr>
          <w:rFonts w:ascii="Arial" w:hAnsi="Arial" w:cs="Arial"/>
          <w:sz w:val="24"/>
          <w:szCs w:val="24"/>
        </w:rPr>
      </w:pPr>
      <w:r w:rsidRPr="00965F70">
        <w:rPr>
          <w:rFonts w:ascii="Arial" w:hAnsi="Arial" w:cs="Arial"/>
          <w:sz w:val="24"/>
          <w:szCs w:val="24"/>
        </w:rPr>
        <w:t xml:space="preserve">IČ: 70890013 </w:t>
      </w:r>
      <w:r w:rsidRPr="00965F70">
        <w:rPr>
          <w:rFonts w:ascii="Arial" w:hAnsi="Arial" w:cs="Arial"/>
          <w:sz w:val="24"/>
          <w:szCs w:val="24"/>
        </w:rPr>
        <w:br/>
        <w:t xml:space="preserve">DIČ: CZ70890013 </w:t>
      </w:r>
      <w:r w:rsidRPr="00965F70">
        <w:rPr>
          <w:rFonts w:ascii="Arial" w:hAnsi="Arial" w:cs="Arial"/>
          <w:sz w:val="24"/>
          <w:szCs w:val="24"/>
        </w:rPr>
        <w:br/>
        <w:t xml:space="preserve">Tel: +420 541 637 111 </w:t>
      </w:r>
      <w:r w:rsidRPr="00965F70">
        <w:rPr>
          <w:rFonts w:ascii="Arial" w:hAnsi="Arial" w:cs="Arial"/>
          <w:sz w:val="24"/>
          <w:szCs w:val="24"/>
        </w:rPr>
        <w:br/>
        <w:t>Fax: +420 541 211 403</w:t>
      </w:r>
      <w:r w:rsidRPr="00965F70">
        <w:rPr>
          <w:rFonts w:ascii="Arial" w:hAnsi="Arial" w:cs="Arial"/>
          <w:sz w:val="24"/>
          <w:szCs w:val="24"/>
        </w:rPr>
        <w:tab/>
      </w:r>
    </w:p>
    <w:p w:rsidR="00841D24" w:rsidRDefault="00841D24" w:rsidP="00841D24">
      <w:pPr>
        <w:tabs>
          <w:tab w:val="left" w:pos="0"/>
        </w:tabs>
        <w:spacing w:line="360" w:lineRule="auto"/>
        <w:rPr>
          <w:rFonts w:ascii="Arial" w:hAnsi="Arial" w:cs="Arial"/>
          <w:sz w:val="24"/>
          <w:szCs w:val="24"/>
        </w:rPr>
      </w:pPr>
      <w:r w:rsidRPr="00965F70">
        <w:rPr>
          <w:rFonts w:ascii="Arial" w:hAnsi="Arial" w:cs="Arial"/>
          <w:sz w:val="24"/>
          <w:szCs w:val="24"/>
        </w:rPr>
        <w:tab/>
      </w:r>
      <w:r w:rsidRPr="00965F70">
        <w:rPr>
          <w:rFonts w:ascii="Arial" w:hAnsi="Arial" w:cs="Arial"/>
          <w:sz w:val="24"/>
          <w:szCs w:val="24"/>
        </w:rPr>
        <w:tab/>
      </w:r>
      <w:r w:rsidRPr="00965F70">
        <w:rPr>
          <w:rFonts w:ascii="Arial" w:hAnsi="Arial" w:cs="Arial"/>
          <w:sz w:val="24"/>
          <w:szCs w:val="24"/>
        </w:rPr>
        <w:tab/>
      </w:r>
      <w:r w:rsidRPr="00965F70">
        <w:rPr>
          <w:rFonts w:ascii="Arial" w:hAnsi="Arial" w:cs="Arial"/>
          <w:sz w:val="24"/>
          <w:szCs w:val="24"/>
        </w:rPr>
        <w:tab/>
        <w:t xml:space="preserve">Email: </w:t>
      </w:r>
      <w:hyperlink r:id="rId7" w:history="1">
        <w:r w:rsidRPr="00965F70">
          <w:rPr>
            <w:rStyle w:val="Hypertextovodkaz"/>
            <w:rFonts w:ascii="Arial" w:hAnsi="Arial"/>
            <w:color w:val="auto"/>
          </w:rPr>
          <w:t>sekretariatgr@pmo.cz</w:t>
        </w:r>
      </w:hyperlink>
    </w:p>
    <w:p w:rsidR="00841D24" w:rsidRDefault="00841D24" w:rsidP="00841D2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A.1.3 Údaje o zpracovateli projektové dokumentace</w:t>
      </w:r>
    </w:p>
    <w:p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Projektant: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AQUA CENTRUM Břeclav s.r.o.</w:t>
      </w:r>
    </w:p>
    <w:p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IČO: 60710063</w:t>
      </w:r>
    </w:p>
    <w:p w:rsidR="00841D24" w:rsidRDefault="00841D24" w:rsidP="00841D24">
      <w:pPr>
        <w:pStyle w:val="Nadpis2"/>
        <w:tabs>
          <w:tab w:val="clear" w:pos="0"/>
          <w:tab w:val="num" w:pos="576"/>
        </w:tabs>
        <w:ind w:left="576" w:hanging="576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Kapusty 27</w:t>
      </w:r>
    </w:p>
    <w:p w:rsidR="00841D24" w:rsidRDefault="00841D24" w:rsidP="00841D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460"/>
        </w:tabs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690 06 Břeclav</w:t>
      </w:r>
    </w:p>
    <w:p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 xml:space="preserve">email: </w:t>
      </w:r>
      <w:hyperlink r:id="rId8" w:history="1">
        <w:r>
          <w:rPr>
            <w:rStyle w:val="Hypertextovodkaz"/>
            <w:rFonts w:ascii="Arial" w:hAnsi="Arial"/>
          </w:rPr>
          <w:t>aqc@wo.cz</w:t>
        </w:r>
      </w:hyperlink>
    </w:p>
    <w:p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Hlavní projektant</w:t>
      </w:r>
      <w:r>
        <w:rPr>
          <w:rFonts w:ascii="Arial" w:hAnsi="Arial"/>
          <w:sz w:val="24"/>
          <w:szCs w:val="24"/>
        </w:rPr>
        <w:tab/>
        <w:t>:</w:t>
      </w:r>
      <w:r>
        <w:rPr>
          <w:rFonts w:ascii="Arial" w:hAnsi="Arial"/>
          <w:sz w:val="24"/>
          <w:szCs w:val="24"/>
        </w:rPr>
        <w:tab/>
        <w:t>Ing. Milan Bartolšic</w:t>
      </w:r>
    </w:p>
    <w:p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1002273</w:t>
      </w:r>
    </w:p>
    <w:p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 xml:space="preserve">Autorizovaný inženýr pro vodohospodářské stavby </w:t>
      </w:r>
    </w:p>
    <w:p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Vypracoval: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Ing. Jan Varadínek</w:t>
      </w:r>
    </w:p>
    <w:p w:rsidR="00841D24" w:rsidRDefault="00841D24" w:rsidP="00841D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460"/>
        </w:tabs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tel.: 602 775 032</w:t>
      </w:r>
      <w:r>
        <w:rPr>
          <w:rFonts w:ascii="Arial" w:hAnsi="Arial"/>
          <w:sz w:val="24"/>
          <w:szCs w:val="24"/>
        </w:rPr>
        <w:tab/>
      </w:r>
    </w:p>
    <w:p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</w:p>
    <w:p w:rsidR="00C13DCD" w:rsidRDefault="00C13DCD" w:rsidP="00841D2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</w:p>
    <w:p w:rsidR="00760581" w:rsidRDefault="00760581" w:rsidP="00841D2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</w:p>
    <w:p w:rsidR="00841D24" w:rsidRPr="00F3307C" w:rsidRDefault="00841D24" w:rsidP="00841D2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  <w:r w:rsidRPr="00F3307C">
        <w:rPr>
          <w:rFonts w:ascii="Arial" w:hAnsi="Arial"/>
          <w:b/>
          <w:sz w:val="28"/>
          <w:szCs w:val="28"/>
        </w:rPr>
        <w:t xml:space="preserve">A.2 </w:t>
      </w:r>
      <w:r>
        <w:rPr>
          <w:rFonts w:ascii="Arial" w:hAnsi="Arial"/>
          <w:b/>
          <w:sz w:val="28"/>
          <w:szCs w:val="28"/>
        </w:rPr>
        <w:t>Členění stavby na objekty, technická a technologická zařízení</w:t>
      </w:r>
    </w:p>
    <w:p w:rsidR="00760581" w:rsidRDefault="00AF422E" w:rsidP="00D6760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060D7">
        <w:rPr>
          <w:rFonts w:ascii="Arial" w:hAnsi="Arial" w:cs="Arial"/>
          <w:sz w:val="24"/>
          <w:szCs w:val="24"/>
        </w:rPr>
        <w:t xml:space="preserve">Dokumentace řeší </w:t>
      </w:r>
      <w:r w:rsidR="00B3095B" w:rsidRPr="00C060D7">
        <w:rPr>
          <w:rFonts w:ascii="Arial" w:hAnsi="Arial" w:cs="Arial"/>
          <w:bCs/>
          <w:sz w:val="24"/>
          <w:szCs w:val="24"/>
        </w:rPr>
        <w:t xml:space="preserve">opravu </w:t>
      </w:r>
      <w:r w:rsidR="00B3095B" w:rsidRPr="00C060D7">
        <w:rPr>
          <w:rFonts w:ascii="Arial" w:hAnsi="Arial" w:cs="Arial"/>
          <w:bCs/>
          <w:sz w:val="24"/>
          <w:szCs w:val="24"/>
        </w:rPr>
        <w:tab/>
        <w:t xml:space="preserve">limnigrafické stanice </w:t>
      </w:r>
      <w:r w:rsidR="00FD73E8">
        <w:rPr>
          <w:rFonts w:ascii="Arial" w:hAnsi="Arial" w:cs="Arial"/>
          <w:bCs/>
          <w:sz w:val="24"/>
          <w:szCs w:val="24"/>
        </w:rPr>
        <w:t>v ř.km 16,306</w:t>
      </w:r>
      <w:r w:rsidR="00B3095B" w:rsidRPr="00C060D7">
        <w:rPr>
          <w:rFonts w:ascii="Arial" w:hAnsi="Arial" w:cs="Arial"/>
          <w:bCs/>
          <w:sz w:val="24"/>
          <w:szCs w:val="24"/>
        </w:rPr>
        <w:t>.</w:t>
      </w:r>
      <w:r w:rsidR="00422B8D">
        <w:rPr>
          <w:rFonts w:ascii="Arial" w:hAnsi="Arial" w:cs="Arial"/>
          <w:bCs/>
          <w:sz w:val="24"/>
          <w:szCs w:val="24"/>
        </w:rPr>
        <w:t xml:space="preserve"> Jedná se o jednoduchou stavbu, stavba není členěna na stavební objekty.</w:t>
      </w:r>
    </w:p>
    <w:p w:rsidR="00760581" w:rsidRDefault="00FD73E8" w:rsidP="00841D2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Součástí opravy limnigrafické stanice je</w:t>
      </w:r>
      <w:r w:rsidR="00760581" w:rsidRPr="00C060D7">
        <w:rPr>
          <w:rFonts w:ascii="Arial" w:hAnsi="Arial" w:cs="Arial"/>
          <w:sz w:val="24"/>
          <w:szCs w:val="24"/>
        </w:rPr>
        <w:t xml:space="preserve"> </w:t>
      </w:r>
      <w:r w:rsidR="00760581">
        <w:rPr>
          <w:rFonts w:ascii="Arial" w:hAnsi="Arial" w:cs="Arial"/>
          <w:sz w:val="24"/>
          <w:szCs w:val="24"/>
        </w:rPr>
        <w:t>odstranění části opevnění levého břehu koryta toku včetně schodiště a opevnění dna v prostoru limnigrafické stanice a nahrazení opevněním a schodištěm novým</w:t>
      </w:r>
      <w:r w:rsidR="00DE7DC4">
        <w:rPr>
          <w:rFonts w:ascii="Arial" w:hAnsi="Arial" w:cs="Arial"/>
          <w:sz w:val="24"/>
          <w:szCs w:val="24"/>
        </w:rPr>
        <w:t xml:space="preserve"> v půdorysu opevnění a schodiště odstraněného</w:t>
      </w:r>
      <w:r w:rsidR="00760581">
        <w:rPr>
          <w:rFonts w:ascii="Arial" w:hAnsi="Arial" w:cs="Arial"/>
          <w:sz w:val="24"/>
          <w:szCs w:val="24"/>
        </w:rPr>
        <w:t xml:space="preserve"> a odstranění poškozeného potrubí propojujícím koryto toku s šachtou limnigrafické stanice a nahrazením potrubím novým</w:t>
      </w:r>
      <w:r w:rsidR="00DE7DC4">
        <w:rPr>
          <w:rFonts w:ascii="Arial" w:hAnsi="Arial" w:cs="Arial"/>
          <w:sz w:val="24"/>
          <w:szCs w:val="24"/>
        </w:rPr>
        <w:t xml:space="preserve"> v trase potrubí odstraněného</w:t>
      </w:r>
      <w:r w:rsidR="00760581">
        <w:rPr>
          <w:rFonts w:ascii="Arial" w:hAnsi="Arial" w:cs="Arial"/>
          <w:sz w:val="24"/>
          <w:szCs w:val="24"/>
        </w:rPr>
        <w:t xml:space="preserve">.   </w:t>
      </w:r>
    </w:p>
    <w:p w:rsidR="00760581" w:rsidRPr="00760581" w:rsidRDefault="00760581" w:rsidP="00841D2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841D24" w:rsidRDefault="00841D24" w:rsidP="00841D2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  <w:r w:rsidRPr="00F3307C">
        <w:rPr>
          <w:rFonts w:ascii="Arial" w:hAnsi="Arial"/>
          <w:b/>
          <w:sz w:val="28"/>
          <w:szCs w:val="28"/>
        </w:rPr>
        <w:t>A.</w:t>
      </w:r>
      <w:r>
        <w:rPr>
          <w:rFonts w:ascii="Arial" w:hAnsi="Arial"/>
          <w:b/>
          <w:sz w:val="28"/>
          <w:szCs w:val="28"/>
        </w:rPr>
        <w:t>3</w:t>
      </w:r>
      <w:r w:rsidR="00422B8D">
        <w:rPr>
          <w:rFonts w:ascii="Arial" w:hAnsi="Arial"/>
          <w:b/>
          <w:sz w:val="28"/>
          <w:szCs w:val="28"/>
        </w:rPr>
        <w:t xml:space="preserve"> </w:t>
      </w:r>
      <w:r>
        <w:rPr>
          <w:rFonts w:ascii="Arial" w:hAnsi="Arial"/>
          <w:b/>
          <w:sz w:val="28"/>
          <w:szCs w:val="28"/>
        </w:rPr>
        <w:t>Seznam vstupních podkladů</w:t>
      </w:r>
    </w:p>
    <w:p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zaměření stávajícího stavu </w:t>
      </w:r>
    </w:p>
    <w:p w:rsidR="00224586" w:rsidRDefault="00224586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-  informace o průběhu IS</w:t>
      </w:r>
    </w:p>
    <w:p w:rsidR="00841D24" w:rsidRPr="0090460A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 </w:t>
      </w:r>
      <w:r w:rsidRPr="0090460A">
        <w:rPr>
          <w:rFonts w:ascii="Arial" w:hAnsi="Arial"/>
          <w:sz w:val="24"/>
          <w:szCs w:val="24"/>
        </w:rPr>
        <w:t>pozemková mapa</w:t>
      </w:r>
    </w:p>
    <w:p w:rsidR="00841D24" w:rsidRDefault="00841D24" w:rsidP="00841D24">
      <w:pPr>
        <w:widowControl w:val="0"/>
        <w:autoSpaceDE w:val="0"/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-  </w:t>
      </w:r>
      <w:r w:rsidRPr="0090460A">
        <w:rPr>
          <w:rFonts w:ascii="Arial" w:hAnsi="Arial" w:cs="Arial"/>
          <w:bCs/>
          <w:sz w:val="24"/>
          <w:szCs w:val="24"/>
        </w:rPr>
        <w:t>konzultace s investorem</w:t>
      </w:r>
    </w:p>
    <w:p w:rsidR="00841D24" w:rsidRPr="00F3307C" w:rsidRDefault="00841D24" w:rsidP="00841D24">
      <w:pPr>
        <w:pStyle w:val="Nadpis2"/>
        <w:tabs>
          <w:tab w:val="clear" w:pos="0"/>
        </w:tabs>
      </w:pPr>
    </w:p>
    <w:p w:rsidR="00841D24" w:rsidRDefault="00841D24" w:rsidP="00841D24">
      <w:pPr>
        <w:pStyle w:val="Nadpis2"/>
        <w:tabs>
          <w:tab w:val="clear" w:pos="0"/>
        </w:tabs>
      </w:pPr>
    </w:p>
    <w:p w:rsidR="00841D24" w:rsidRDefault="00841D24" w:rsidP="00841D24">
      <w:pPr>
        <w:pStyle w:val="Nadpis2"/>
        <w:tabs>
          <w:tab w:val="clear" w:pos="0"/>
        </w:tabs>
      </w:pPr>
    </w:p>
    <w:p w:rsidR="00841D24" w:rsidRDefault="00841D24" w:rsidP="00841D24">
      <w:pPr>
        <w:pStyle w:val="Nadpis2"/>
        <w:tabs>
          <w:tab w:val="clear" w:pos="0"/>
        </w:tabs>
      </w:pPr>
    </w:p>
    <w:p w:rsidR="00841D24" w:rsidRDefault="00841D24" w:rsidP="00841D24">
      <w:pPr>
        <w:pStyle w:val="Nadpis2"/>
        <w:tabs>
          <w:tab w:val="clear" w:pos="0"/>
        </w:tabs>
      </w:pPr>
    </w:p>
    <w:p w:rsidR="00841D24" w:rsidRDefault="00841D24" w:rsidP="00841D24">
      <w:pPr>
        <w:pStyle w:val="Nadpis2"/>
        <w:tabs>
          <w:tab w:val="clear" w:pos="0"/>
        </w:tabs>
      </w:pPr>
    </w:p>
    <w:p w:rsidR="00841D24" w:rsidRDefault="00841D24" w:rsidP="00841D24">
      <w:pPr>
        <w:pStyle w:val="Nadpis2"/>
        <w:tabs>
          <w:tab w:val="clear" w:pos="0"/>
        </w:tabs>
      </w:pPr>
    </w:p>
    <w:p w:rsidR="00841D24" w:rsidRPr="00F3307C" w:rsidRDefault="00841D24" w:rsidP="00841D24">
      <w:pPr>
        <w:pStyle w:val="Nadpis2"/>
        <w:tabs>
          <w:tab w:val="clear" w:pos="0"/>
        </w:tabs>
      </w:pPr>
      <w:r w:rsidRPr="00F3307C">
        <w:t xml:space="preserve">Břeclav </w:t>
      </w:r>
      <w:r w:rsidR="00A87D44">
        <w:t>06. 2022</w:t>
      </w:r>
      <w:r w:rsidRPr="00F3307C">
        <w:tab/>
      </w:r>
      <w:r w:rsidRPr="00F3307C">
        <w:tab/>
      </w:r>
      <w:r w:rsidRPr="00F3307C">
        <w:tab/>
      </w:r>
      <w:r w:rsidRPr="00F3307C">
        <w:tab/>
      </w:r>
      <w:r w:rsidRPr="00F3307C">
        <w:tab/>
      </w:r>
      <w:r w:rsidRPr="00F3307C">
        <w:tab/>
      </w:r>
      <w:r w:rsidRPr="00F3307C">
        <w:tab/>
        <w:t xml:space="preserve"> Ing. Jan Varadínek</w:t>
      </w:r>
    </w:p>
    <w:p w:rsidR="00863F2B" w:rsidRPr="00F3307C" w:rsidRDefault="00863F2B" w:rsidP="00841D24">
      <w:pPr>
        <w:spacing w:line="360" w:lineRule="auto"/>
        <w:jc w:val="both"/>
      </w:pPr>
    </w:p>
    <w:sectPr w:rsidR="00863F2B" w:rsidRPr="00F3307C" w:rsidSect="00EA238C">
      <w:headerReference w:type="default" r:id="rId9"/>
      <w:footerReference w:type="default" r:id="rId10"/>
      <w:footnotePr>
        <w:pos w:val="beneathText"/>
      </w:footnotePr>
      <w:pgSz w:w="11905" w:h="16837"/>
      <w:pgMar w:top="1276" w:right="1416" w:bottom="1417" w:left="1276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6DEB" w:rsidRDefault="00CE6DEB">
      <w:r>
        <w:separator/>
      </w:r>
    </w:p>
  </w:endnote>
  <w:endnote w:type="continuationSeparator" w:id="1">
    <w:p w:rsidR="00CE6DEB" w:rsidRDefault="00CE6D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F2B" w:rsidRDefault="00904D70">
    <w:pPr>
      <w:pStyle w:val="Zpat"/>
      <w:pBdr>
        <w:top w:val="single" w:sz="4" w:space="1" w:color="000000"/>
      </w:pBdr>
    </w:pPr>
    <w:r>
      <w:rPr>
        <w:noProof/>
        <w:lang w:eastAsia="cs-CZ"/>
      </w:rPr>
      <w:drawing>
        <wp:inline distT="0" distB="0" distL="0" distR="0">
          <wp:extent cx="685800" cy="428625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63F2B">
      <w:rPr>
        <w:sz w:val="28"/>
      </w:rPr>
      <w:t xml:space="preserve">AQUA CENTRUM Břeclav s.r.o.                           </w:t>
    </w:r>
    <w:r w:rsidR="00863F2B">
      <w:t xml:space="preserve">                               Strana:</w:t>
    </w:r>
    <w:r w:rsidR="00863F2B">
      <w:tab/>
    </w:r>
    <w:r w:rsidR="00D80621">
      <w:rPr>
        <w:rStyle w:val="slostrnky"/>
      </w:rPr>
      <w:fldChar w:fldCharType="begin"/>
    </w:r>
    <w:r w:rsidR="00863F2B">
      <w:rPr>
        <w:rStyle w:val="slostrnky"/>
      </w:rPr>
      <w:instrText xml:space="preserve"> PAGE </w:instrText>
    </w:r>
    <w:r w:rsidR="00D80621">
      <w:rPr>
        <w:rStyle w:val="slostrnky"/>
      </w:rPr>
      <w:fldChar w:fldCharType="separate"/>
    </w:r>
    <w:r w:rsidR="00302326">
      <w:rPr>
        <w:rStyle w:val="slostrnky"/>
        <w:noProof/>
      </w:rPr>
      <w:t>2</w:t>
    </w:r>
    <w:r w:rsidR="00D80621">
      <w:rPr>
        <w:rStyle w:val="slostrnk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6DEB" w:rsidRDefault="00CE6DEB">
      <w:r>
        <w:separator/>
      </w:r>
    </w:p>
  </w:footnote>
  <w:footnote w:type="continuationSeparator" w:id="1">
    <w:p w:rsidR="00CE6DEB" w:rsidRDefault="00CE6D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F2B" w:rsidRDefault="00863F2B">
    <w:pPr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spacing w:line="360" w:lineRule="auto"/>
      <w:jc w:val="both"/>
      <w:rPr>
        <w:i/>
      </w:rPr>
    </w:pPr>
    <w:r>
      <w:rPr>
        <w:i/>
      </w:rPr>
      <w:t xml:space="preserve">Dokumentace pro </w:t>
    </w:r>
    <w:r w:rsidR="00302326">
      <w:rPr>
        <w:i/>
      </w:rPr>
      <w:t>provádění stavby</w:t>
    </w:r>
    <w:r w:rsidR="00302326">
      <w:rPr>
        <w:i/>
      </w:rPr>
      <w:tab/>
    </w:r>
    <w:r>
      <w:rPr>
        <w:i/>
      </w:rPr>
      <w:t xml:space="preserve">   </w:t>
    </w:r>
    <w:r>
      <w:rPr>
        <w:i/>
      </w:rPr>
      <w:tab/>
    </w:r>
    <w:r w:rsidR="00DB1A41">
      <w:rPr>
        <w:i/>
      </w:rPr>
      <w:tab/>
    </w:r>
    <w:r w:rsidR="00DB1A41">
      <w:rPr>
        <w:i/>
      </w:rPr>
      <w:tab/>
    </w:r>
    <w:r w:rsidR="00DB1A41">
      <w:rPr>
        <w:i/>
      </w:rPr>
      <w:tab/>
    </w:r>
    <w:r w:rsidR="00DB1A41">
      <w:rPr>
        <w:i/>
      </w:rPr>
      <w:tab/>
    </w:r>
    <w:r w:rsidR="00DB1A41">
      <w:rPr>
        <w:i/>
      </w:rPr>
      <w:tab/>
    </w:r>
    <w:r w:rsidR="0069409A">
      <w:rPr>
        <w:i/>
      </w:rPr>
      <w:t xml:space="preserve">        červen 2022</w:t>
    </w:r>
  </w:p>
  <w:p w:rsidR="00863F2B" w:rsidRPr="0069409A" w:rsidRDefault="00863F2B">
    <w:pPr>
      <w:pStyle w:val="Zhlav"/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rPr>
        <w:bCs/>
        <w:i/>
      </w:rPr>
    </w:pPr>
    <w:r>
      <w:rPr>
        <w:i/>
      </w:rPr>
      <w:tab/>
    </w:r>
    <w:r w:rsidR="001547F2">
      <w:rPr>
        <w:bCs/>
        <w:color w:val="333333"/>
      </w:rPr>
      <w:t>Luhačovický potok, Pozlovice, ř.km 16,306, oprava limnigrafické stanice - přítok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i w:val="0"/>
        <w:sz w:val="24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sz w:val="24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i w:val="0"/>
        <w:sz w:val="24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i w:val="0"/>
        <w:sz w:val="24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i w:val="0"/>
        <w:sz w:val="24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  <w:i w:val="0"/>
        <w:sz w:val="24"/>
        <w:u w:val="none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</w:rPr>
    </w:lvl>
  </w:abstractNum>
  <w:abstractNum w:abstractNumId="7">
    <w:nsid w:val="00000008"/>
    <w:multiLevelType w:val="multilevel"/>
    <w:tmpl w:val="0000000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6424AA"/>
    <w:rsid w:val="00013507"/>
    <w:rsid w:val="00013517"/>
    <w:rsid w:val="0002048E"/>
    <w:rsid w:val="00037BEB"/>
    <w:rsid w:val="00040A6C"/>
    <w:rsid w:val="00060386"/>
    <w:rsid w:val="00060DB0"/>
    <w:rsid w:val="00066BFF"/>
    <w:rsid w:val="0009321A"/>
    <w:rsid w:val="0009619A"/>
    <w:rsid w:val="000B1A80"/>
    <w:rsid w:val="000D45A7"/>
    <w:rsid w:val="000E3362"/>
    <w:rsid w:val="000E3F1A"/>
    <w:rsid w:val="000F1EE4"/>
    <w:rsid w:val="000F4CD7"/>
    <w:rsid w:val="00107532"/>
    <w:rsid w:val="00113F04"/>
    <w:rsid w:val="0014363A"/>
    <w:rsid w:val="001547F2"/>
    <w:rsid w:val="00161CFB"/>
    <w:rsid w:val="00164C6E"/>
    <w:rsid w:val="00165F5A"/>
    <w:rsid w:val="0019451D"/>
    <w:rsid w:val="0019516D"/>
    <w:rsid w:val="001A1058"/>
    <w:rsid w:val="001C3328"/>
    <w:rsid w:val="001E6C8E"/>
    <w:rsid w:val="001F2184"/>
    <w:rsid w:val="00224526"/>
    <w:rsid w:val="00224586"/>
    <w:rsid w:val="0023590A"/>
    <w:rsid w:val="00255DD4"/>
    <w:rsid w:val="00267B99"/>
    <w:rsid w:val="002756FF"/>
    <w:rsid w:val="00281EF3"/>
    <w:rsid w:val="00293850"/>
    <w:rsid w:val="002A2638"/>
    <w:rsid w:val="002B245D"/>
    <w:rsid w:val="002B355F"/>
    <w:rsid w:val="002C160F"/>
    <w:rsid w:val="002D0ACA"/>
    <w:rsid w:val="002E04A5"/>
    <w:rsid w:val="002E5CDB"/>
    <w:rsid w:val="00302326"/>
    <w:rsid w:val="00307FEC"/>
    <w:rsid w:val="003338D9"/>
    <w:rsid w:val="003421ED"/>
    <w:rsid w:val="003526F5"/>
    <w:rsid w:val="00361855"/>
    <w:rsid w:val="00366AC0"/>
    <w:rsid w:val="00367DCD"/>
    <w:rsid w:val="00372CAC"/>
    <w:rsid w:val="0038232C"/>
    <w:rsid w:val="00392609"/>
    <w:rsid w:val="003B3CB7"/>
    <w:rsid w:val="003D3902"/>
    <w:rsid w:val="004035D2"/>
    <w:rsid w:val="00404713"/>
    <w:rsid w:val="00413108"/>
    <w:rsid w:val="00422B8D"/>
    <w:rsid w:val="0042354C"/>
    <w:rsid w:val="00426FAA"/>
    <w:rsid w:val="004274A3"/>
    <w:rsid w:val="0043355F"/>
    <w:rsid w:val="00435F48"/>
    <w:rsid w:val="004362ED"/>
    <w:rsid w:val="004362F1"/>
    <w:rsid w:val="004416D7"/>
    <w:rsid w:val="00450814"/>
    <w:rsid w:val="00453E4A"/>
    <w:rsid w:val="00466849"/>
    <w:rsid w:val="0047275F"/>
    <w:rsid w:val="00473F6F"/>
    <w:rsid w:val="0049209F"/>
    <w:rsid w:val="004A28FB"/>
    <w:rsid w:val="004D6A62"/>
    <w:rsid w:val="004E126C"/>
    <w:rsid w:val="004E4116"/>
    <w:rsid w:val="00514859"/>
    <w:rsid w:val="0053335D"/>
    <w:rsid w:val="00537DC3"/>
    <w:rsid w:val="00544C58"/>
    <w:rsid w:val="005527F3"/>
    <w:rsid w:val="005576CF"/>
    <w:rsid w:val="0059413E"/>
    <w:rsid w:val="005A4E68"/>
    <w:rsid w:val="005B20E0"/>
    <w:rsid w:val="005B39CB"/>
    <w:rsid w:val="005D0648"/>
    <w:rsid w:val="005E61D1"/>
    <w:rsid w:val="00614D31"/>
    <w:rsid w:val="006236F3"/>
    <w:rsid w:val="00630145"/>
    <w:rsid w:val="006316F6"/>
    <w:rsid w:val="00636A1A"/>
    <w:rsid w:val="0063758B"/>
    <w:rsid w:val="00641E08"/>
    <w:rsid w:val="006424AA"/>
    <w:rsid w:val="00657290"/>
    <w:rsid w:val="00681259"/>
    <w:rsid w:val="0069409A"/>
    <w:rsid w:val="006C5A2D"/>
    <w:rsid w:val="006F10AE"/>
    <w:rsid w:val="006F2388"/>
    <w:rsid w:val="006F3E7D"/>
    <w:rsid w:val="006F492E"/>
    <w:rsid w:val="00722725"/>
    <w:rsid w:val="007247B4"/>
    <w:rsid w:val="007328DE"/>
    <w:rsid w:val="00754053"/>
    <w:rsid w:val="00760581"/>
    <w:rsid w:val="00762F69"/>
    <w:rsid w:val="00767455"/>
    <w:rsid w:val="00774E8F"/>
    <w:rsid w:val="007B4595"/>
    <w:rsid w:val="007B6E76"/>
    <w:rsid w:val="007D6BDD"/>
    <w:rsid w:val="007E3224"/>
    <w:rsid w:val="00817FF4"/>
    <w:rsid w:val="00841D24"/>
    <w:rsid w:val="00841ED4"/>
    <w:rsid w:val="00841F95"/>
    <w:rsid w:val="008421A3"/>
    <w:rsid w:val="00863F2B"/>
    <w:rsid w:val="0086781D"/>
    <w:rsid w:val="008765E3"/>
    <w:rsid w:val="00884321"/>
    <w:rsid w:val="00891DF1"/>
    <w:rsid w:val="008B5149"/>
    <w:rsid w:val="008D176D"/>
    <w:rsid w:val="008D414F"/>
    <w:rsid w:val="00904D70"/>
    <w:rsid w:val="00912CFA"/>
    <w:rsid w:val="00916817"/>
    <w:rsid w:val="00950B1B"/>
    <w:rsid w:val="009808E1"/>
    <w:rsid w:val="00992928"/>
    <w:rsid w:val="009A2D00"/>
    <w:rsid w:val="009A7733"/>
    <w:rsid w:val="009B0576"/>
    <w:rsid w:val="009B397C"/>
    <w:rsid w:val="009C729B"/>
    <w:rsid w:val="009D01B8"/>
    <w:rsid w:val="009E7962"/>
    <w:rsid w:val="00A05A2C"/>
    <w:rsid w:val="00A10AA6"/>
    <w:rsid w:val="00A2047A"/>
    <w:rsid w:val="00A2228B"/>
    <w:rsid w:val="00A36B20"/>
    <w:rsid w:val="00A540B1"/>
    <w:rsid w:val="00A54997"/>
    <w:rsid w:val="00A70DDE"/>
    <w:rsid w:val="00A76B0B"/>
    <w:rsid w:val="00A8357A"/>
    <w:rsid w:val="00A85176"/>
    <w:rsid w:val="00A87D44"/>
    <w:rsid w:val="00A9710A"/>
    <w:rsid w:val="00AA7E2E"/>
    <w:rsid w:val="00AC2912"/>
    <w:rsid w:val="00AC61D7"/>
    <w:rsid w:val="00AC705E"/>
    <w:rsid w:val="00AC79FE"/>
    <w:rsid w:val="00AD11AF"/>
    <w:rsid w:val="00AD73F3"/>
    <w:rsid w:val="00AF422E"/>
    <w:rsid w:val="00B3095B"/>
    <w:rsid w:val="00B36B00"/>
    <w:rsid w:val="00B60F84"/>
    <w:rsid w:val="00B93749"/>
    <w:rsid w:val="00BB11A9"/>
    <w:rsid w:val="00BE7325"/>
    <w:rsid w:val="00BF6CC9"/>
    <w:rsid w:val="00C028C5"/>
    <w:rsid w:val="00C03DD6"/>
    <w:rsid w:val="00C060D7"/>
    <w:rsid w:val="00C13DCD"/>
    <w:rsid w:val="00C25A25"/>
    <w:rsid w:val="00C47A2B"/>
    <w:rsid w:val="00C61688"/>
    <w:rsid w:val="00C63B63"/>
    <w:rsid w:val="00C664E3"/>
    <w:rsid w:val="00CB0A10"/>
    <w:rsid w:val="00CD5A6F"/>
    <w:rsid w:val="00CE6DEB"/>
    <w:rsid w:val="00CF65C5"/>
    <w:rsid w:val="00D05E86"/>
    <w:rsid w:val="00D120ED"/>
    <w:rsid w:val="00D302CE"/>
    <w:rsid w:val="00D569EF"/>
    <w:rsid w:val="00D6760C"/>
    <w:rsid w:val="00D67FAE"/>
    <w:rsid w:val="00D80621"/>
    <w:rsid w:val="00D85389"/>
    <w:rsid w:val="00D93020"/>
    <w:rsid w:val="00DA4082"/>
    <w:rsid w:val="00DB1A41"/>
    <w:rsid w:val="00DC3772"/>
    <w:rsid w:val="00DD0FCB"/>
    <w:rsid w:val="00DD36BE"/>
    <w:rsid w:val="00DE3531"/>
    <w:rsid w:val="00DE5794"/>
    <w:rsid w:val="00DE7DC4"/>
    <w:rsid w:val="00DF6A48"/>
    <w:rsid w:val="00E053BE"/>
    <w:rsid w:val="00E11AAD"/>
    <w:rsid w:val="00E35EBF"/>
    <w:rsid w:val="00E51D50"/>
    <w:rsid w:val="00E56F57"/>
    <w:rsid w:val="00E664EE"/>
    <w:rsid w:val="00E7400C"/>
    <w:rsid w:val="00E84F83"/>
    <w:rsid w:val="00E905D9"/>
    <w:rsid w:val="00EA238C"/>
    <w:rsid w:val="00ED7F12"/>
    <w:rsid w:val="00F067F6"/>
    <w:rsid w:val="00F24A36"/>
    <w:rsid w:val="00F3307C"/>
    <w:rsid w:val="00F6284E"/>
    <w:rsid w:val="00F71FBF"/>
    <w:rsid w:val="00F81211"/>
    <w:rsid w:val="00F81985"/>
    <w:rsid w:val="00F85ED5"/>
    <w:rsid w:val="00FD22A4"/>
    <w:rsid w:val="00FD36C7"/>
    <w:rsid w:val="00FD73E8"/>
    <w:rsid w:val="00FF0244"/>
    <w:rsid w:val="00FF2B3A"/>
    <w:rsid w:val="00FF6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A238C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center"/>
      <w:outlineLvl w:val="0"/>
    </w:pPr>
    <w:rPr>
      <w:rFonts w:ascii="Arial" w:hAnsi="Arial"/>
      <w:b/>
      <w:sz w:val="40"/>
    </w:rPr>
  </w:style>
  <w:style w:type="paragraph" w:styleId="Nadpis2">
    <w:name w:val="heading 2"/>
    <w:basedOn w:val="Normln"/>
    <w:next w:val="Normln"/>
    <w:link w:val="Nadpis2Char"/>
    <w:qFormat/>
    <w:rsid w:val="00EA238C"/>
    <w:pPr>
      <w:keepNext/>
      <w:tabs>
        <w:tab w:val="num" w:pos="0"/>
      </w:tabs>
      <w:spacing w:line="360" w:lineRule="auto"/>
      <w:jc w:val="both"/>
      <w:outlineLvl w:val="1"/>
    </w:pPr>
    <w:rPr>
      <w:rFonts w:ascii="Arial" w:hAnsi="Arial"/>
      <w:sz w:val="24"/>
    </w:rPr>
  </w:style>
  <w:style w:type="paragraph" w:styleId="Nadpis3">
    <w:name w:val="heading 3"/>
    <w:basedOn w:val="Normln"/>
    <w:next w:val="Normln"/>
    <w:qFormat/>
    <w:rsid w:val="00EA238C"/>
    <w:pPr>
      <w:keepNext/>
      <w:tabs>
        <w:tab w:val="num" w:pos="0"/>
      </w:tabs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A238C"/>
    <w:pPr>
      <w:keepNext/>
      <w:tabs>
        <w:tab w:val="num" w:pos="0"/>
      </w:tabs>
      <w:jc w:val="center"/>
      <w:outlineLvl w:val="3"/>
    </w:pPr>
    <w:rPr>
      <w:sz w:val="36"/>
    </w:rPr>
  </w:style>
  <w:style w:type="paragraph" w:styleId="Nadpis5">
    <w:name w:val="heading 5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4"/>
    </w:pPr>
    <w:rPr>
      <w:rFonts w:ascii="Arial" w:hAnsi="Arial"/>
      <w:b/>
      <w:sz w:val="28"/>
    </w:rPr>
  </w:style>
  <w:style w:type="paragraph" w:styleId="Nadpis6">
    <w:name w:val="heading 6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5"/>
    </w:pPr>
    <w:rPr>
      <w:rFonts w:ascii="Arial" w:hAnsi="Arial"/>
      <w:b/>
      <w:sz w:val="24"/>
    </w:rPr>
  </w:style>
  <w:style w:type="paragraph" w:styleId="Nadpis7">
    <w:name w:val="heading 7"/>
    <w:basedOn w:val="Normln"/>
    <w:next w:val="Normln"/>
    <w:qFormat/>
    <w:rsid w:val="00EA238C"/>
    <w:pPr>
      <w:keepNext/>
      <w:outlineLvl w:val="6"/>
    </w:pPr>
    <w:rPr>
      <w:rFonts w:ascii="Arial" w:hAnsi="Arial" w:cs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sid w:val="00EA238C"/>
    <w:rPr>
      <w:rFonts w:ascii="Arial" w:hAnsi="Arial"/>
      <w:b/>
      <w:i w:val="0"/>
      <w:sz w:val="28"/>
      <w:u w:val="none"/>
    </w:rPr>
  </w:style>
  <w:style w:type="character" w:customStyle="1" w:styleId="WW8Num3z0">
    <w:name w:val="WW8Num3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4z0">
    <w:name w:val="WW8Num4z0"/>
    <w:rsid w:val="00EA238C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EA238C"/>
    <w:rPr>
      <w:rFonts w:ascii="Arial" w:hAnsi="Arial"/>
      <w:b/>
      <w:i w:val="0"/>
      <w:sz w:val="28"/>
      <w:u w:val="none"/>
    </w:rPr>
  </w:style>
  <w:style w:type="character" w:customStyle="1" w:styleId="WW8Num6z0">
    <w:name w:val="WW8Num6z0"/>
    <w:rsid w:val="00EA238C"/>
    <w:rPr>
      <w:rFonts w:ascii="Symbol" w:hAnsi="Symbol" w:cs="OpenSymbol"/>
    </w:rPr>
  </w:style>
  <w:style w:type="character" w:customStyle="1" w:styleId="WW8Num7z0">
    <w:name w:val="WW8Num7z0"/>
    <w:rsid w:val="00EA238C"/>
    <w:rPr>
      <w:b/>
    </w:rPr>
  </w:style>
  <w:style w:type="character" w:customStyle="1" w:styleId="Absatz-Standardschriftart">
    <w:name w:val="Absatz-Standardschriftart"/>
    <w:rsid w:val="00EA238C"/>
  </w:style>
  <w:style w:type="character" w:customStyle="1" w:styleId="WW-Absatz-Standardschriftart">
    <w:name w:val="WW-Absatz-Standardschriftart"/>
    <w:rsid w:val="00EA238C"/>
  </w:style>
  <w:style w:type="character" w:customStyle="1" w:styleId="WW-Absatz-Standardschriftart1">
    <w:name w:val="WW-Absatz-Standardschriftart1"/>
    <w:rsid w:val="00EA238C"/>
  </w:style>
  <w:style w:type="character" w:customStyle="1" w:styleId="WW-Absatz-Standardschriftart11">
    <w:name w:val="WW-Absatz-Standardschriftart11"/>
    <w:rsid w:val="00EA238C"/>
  </w:style>
  <w:style w:type="character" w:customStyle="1" w:styleId="WW-Absatz-Standardschriftart111">
    <w:name w:val="WW-Absatz-Standardschriftart111"/>
    <w:rsid w:val="00EA238C"/>
  </w:style>
  <w:style w:type="character" w:customStyle="1" w:styleId="WW-Absatz-Standardschriftart1111">
    <w:name w:val="WW-Absatz-Standardschriftart1111"/>
    <w:rsid w:val="00EA238C"/>
  </w:style>
  <w:style w:type="character" w:customStyle="1" w:styleId="WW-Absatz-Standardschriftart11111">
    <w:name w:val="WW-Absatz-Standardschriftart11111"/>
    <w:rsid w:val="00EA238C"/>
  </w:style>
  <w:style w:type="character" w:customStyle="1" w:styleId="WW-Absatz-Standardschriftart111111">
    <w:name w:val="WW-Absatz-Standardschriftart111111"/>
    <w:rsid w:val="00EA238C"/>
  </w:style>
  <w:style w:type="character" w:customStyle="1" w:styleId="WW-Absatz-Standardschriftart1111111">
    <w:name w:val="WW-Absatz-Standardschriftart1111111"/>
    <w:rsid w:val="00EA238C"/>
  </w:style>
  <w:style w:type="character" w:customStyle="1" w:styleId="Standardnpsmoodstavce2">
    <w:name w:val="Standardní písmo odstavce2"/>
    <w:rsid w:val="00EA238C"/>
  </w:style>
  <w:style w:type="character" w:customStyle="1" w:styleId="WW-Absatz-Standardschriftart11111111">
    <w:name w:val="WW-Absatz-Standardschriftart11111111"/>
    <w:rsid w:val="00EA238C"/>
  </w:style>
  <w:style w:type="character" w:customStyle="1" w:styleId="WW-Absatz-Standardschriftart111111111">
    <w:name w:val="WW-Absatz-Standardschriftart111111111"/>
    <w:rsid w:val="00EA238C"/>
  </w:style>
  <w:style w:type="character" w:customStyle="1" w:styleId="WW-Absatz-Standardschriftart1111111111">
    <w:name w:val="WW-Absatz-Standardschriftart1111111111"/>
    <w:rsid w:val="00EA238C"/>
  </w:style>
  <w:style w:type="character" w:customStyle="1" w:styleId="Standardnpsmoodstavce1">
    <w:name w:val="Standardní písmo odstavce1"/>
    <w:rsid w:val="00EA238C"/>
  </w:style>
  <w:style w:type="character" w:customStyle="1" w:styleId="WW-Absatz-Standardschriftart11111111111">
    <w:name w:val="WW-Absatz-Standardschriftart11111111111"/>
    <w:rsid w:val="00EA238C"/>
  </w:style>
  <w:style w:type="character" w:customStyle="1" w:styleId="WW-Absatz-Standardschriftart111111111111">
    <w:name w:val="WW-Absatz-Standardschriftart111111111111"/>
    <w:rsid w:val="00EA238C"/>
  </w:style>
  <w:style w:type="character" w:customStyle="1" w:styleId="WW-Absatz-Standardschriftart1111111111111">
    <w:name w:val="WW-Absatz-Standardschriftart1111111111111"/>
    <w:rsid w:val="00EA238C"/>
  </w:style>
  <w:style w:type="character" w:customStyle="1" w:styleId="WW-Standardnpsmoodstavce">
    <w:name w:val="WW-Standardní písmo odstavce"/>
    <w:rsid w:val="00EA238C"/>
  </w:style>
  <w:style w:type="character" w:customStyle="1" w:styleId="WW8Num1z0">
    <w:name w:val="WW8Num1z0"/>
    <w:rsid w:val="00EA238C"/>
    <w:rPr>
      <w:rFonts w:ascii="Times New Roman" w:hAnsi="Times New Roman"/>
    </w:rPr>
  </w:style>
  <w:style w:type="character" w:customStyle="1" w:styleId="WW8Num9z0">
    <w:name w:val="WW8Num9z0"/>
    <w:rsid w:val="00EA238C"/>
    <w:rPr>
      <w:rFonts w:ascii="Times New Roman" w:hAnsi="Times New Roman"/>
    </w:rPr>
  </w:style>
  <w:style w:type="character" w:customStyle="1" w:styleId="WW8Num11z0">
    <w:name w:val="WW8Num11z0"/>
    <w:rsid w:val="00EA238C"/>
    <w:rPr>
      <w:rFonts w:ascii="Times New Roman" w:hAnsi="Times New Roman"/>
    </w:rPr>
  </w:style>
  <w:style w:type="character" w:customStyle="1" w:styleId="WW8Num12z0">
    <w:name w:val="WW8Num12z0"/>
    <w:rsid w:val="00EA238C"/>
    <w:rPr>
      <w:rFonts w:ascii="Arial" w:hAnsi="Arial"/>
      <w:b/>
      <w:i w:val="0"/>
      <w:sz w:val="28"/>
      <w:u w:val="none"/>
    </w:rPr>
  </w:style>
  <w:style w:type="character" w:customStyle="1" w:styleId="WW8Num14z0">
    <w:name w:val="WW8Num14z0"/>
    <w:rsid w:val="00EA238C"/>
    <w:rPr>
      <w:b w:val="0"/>
      <w:sz w:val="24"/>
    </w:rPr>
  </w:style>
  <w:style w:type="character" w:customStyle="1" w:styleId="WW8Num15z0">
    <w:name w:val="WW8Num15z0"/>
    <w:rsid w:val="00EA238C"/>
    <w:rPr>
      <w:rFonts w:ascii="Times New Roman" w:hAnsi="Times New Roman"/>
    </w:rPr>
  </w:style>
  <w:style w:type="character" w:customStyle="1" w:styleId="WW8Num16z0">
    <w:name w:val="WW8Num16z0"/>
    <w:rsid w:val="00EA238C"/>
    <w:rPr>
      <w:rFonts w:ascii="Times New Roman" w:hAnsi="Times New Roman"/>
    </w:rPr>
  </w:style>
  <w:style w:type="character" w:customStyle="1" w:styleId="WW8Num17z0">
    <w:name w:val="WW8Num17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18z0">
    <w:name w:val="WW8Num18z0"/>
    <w:rsid w:val="00EA238C"/>
    <w:rPr>
      <w:rFonts w:ascii="Times New Roman" w:eastAsia="Times New Roman" w:hAnsi="Times New Roman" w:cs="Times New Roman"/>
    </w:rPr>
  </w:style>
  <w:style w:type="character" w:customStyle="1" w:styleId="WW8Num19z0">
    <w:name w:val="WW8Num19z0"/>
    <w:rsid w:val="00EA238C"/>
    <w:rPr>
      <w:rFonts w:ascii="Times New Roman" w:hAnsi="Times New Roman"/>
    </w:rPr>
  </w:style>
  <w:style w:type="character" w:customStyle="1" w:styleId="WW8Num21z0">
    <w:name w:val="WW8Num21z0"/>
    <w:rsid w:val="00EA238C"/>
    <w:rPr>
      <w:rFonts w:ascii="Times New Roman" w:hAnsi="Times New Roman"/>
    </w:rPr>
  </w:style>
  <w:style w:type="character" w:customStyle="1" w:styleId="WW8Num22z0">
    <w:name w:val="WW8Num22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24z0">
    <w:name w:val="WW8Num2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4z0">
    <w:name w:val="WW8NumSt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6z0">
    <w:name w:val="WW8NumSt6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9z0">
    <w:name w:val="WW8NumSt9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11z0">
    <w:name w:val="WW8NumSt11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-Standardnpsmoodstavce1">
    <w:name w:val="WW-Standardní písmo odstavce1"/>
    <w:rsid w:val="00EA238C"/>
  </w:style>
  <w:style w:type="character" w:styleId="slostrnky">
    <w:name w:val="page number"/>
    <w:basedOn w:val="WW-Standardnpsmoodstavce1"/>
    <w:semiHidden/>
    <w:rsid w:val="00EA238C"/>
  </w:style>
  <w:style w:type="character" w:styleId="Hypertextovodkaz">
    <w:name w:val="Hyperlink"/>
    <w:semiHidden/>
    <w:rsid w:val="00EA238C"/>
    <w:rPr>
      <w:color w:val="0000FF"/>
      <w:u w:val="single"/>
    </w:rPr>
  </w:style>
  <w:style w:type="character" w:customStyle="1" w:styleId="Symbolyproslovn">
    <w:name w:val="Symboly pro číslování"/>
    <w:rsid w:val="00EA238C"/>
  </w:style>
  <w:style w:type="character" w:styleId="Sledovanodkaz">
    <w:name w:val="FollowedHyperlink"/>
    <w:semiHidden/>
    <w:rsid w:val="00EA238C"/>
    <w:rPr>
      <w:color w:val="800080"/>
      <w:u w:val="single"/>
    </w:rPr>
  </w:style>
  <w:style w:type="character" w:customStyle="1" w:styleId="Odrky">
    <w:name w:val="Odrážky"/>
    <w:rsid w:val="00EA238C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rsid w:val="00EA238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rsid w:val="00EA238C"/>
    <w:pPr>
      <w:pBdr>
        <w:bottom w:val="single" w:sz="8" w:space="31" w:color="000000"/>
      </w:pBdr>
      <w:spacing w:line="360" w:lineRule="auto"/>
      <w:jc w:val="both"/>
    </w:pPr>
    <w:rPr>
      <w:rFonts w:ascii="Arial" w:hAnsi="Arial"/>
      <w:sz w:val="24"/>
    </w:rPr>
  </w:style>
  <w:style w:type="paragraph" w:styleId="Seznam">
    <w:name w:val="List"/>
    <w:basedOn w:val="Zkladntext"/>
    <w:semiHidden/>
    <w:rsid w:val="00EA238C"/>
    <w:rPr>
      <w:rFonts w:cs="Tahoma"/>
    </w:rPr>
  </w:style>
  <w:style w:type="paragraph" w:customStyle="1" w:styleId="Popisek">
    <w:name w:val="Popisek"/>
    <w:basedOn w:val="Normln"/>
    <w:rsid w:val="00EA238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EA238C"/>
    <w:pPr>
      <w:suppressLineNumbers/>
    </w:pPr>
    <w:rPr>
      <w:rFonts w:cs="Tahoma"/>
    </w:rPr>
  </w:style>
  <w:style w:type="paragraph" w:styleId="Zhlav">
    <w:name w:val="head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EA238C"/>
    <w:pPr>
      <w:spacing w:line="360" w:lineRule="auto"/>
      <w:ind w:firstLine="708"/>
      <w:jc w:val="both"/>
    </w:pPr>
    <w:rPr>
      <w:rFonts w:ascii="Arial" w:hAnsi="Arial"/>
      <w:sz w:val="24"/>
    </w:rPr>
  </w:style>
  <w:style w:type="paragraph" w:customStyle="1" w:styleId="Zkladntext21">
    <w:name w:val="Základní text 21"/>
    <w:basedOn w:val="Normln"/>
    <w:rsid w:val="00EA238C"/>
    <w:pPr>
      <w:spacing w:line="360" w:lineRule="auto"/>
      <w:jc w:val="both"/>
    </w:pPr>
    <w:rPr>
      <w:rFonts w:ascii="Arial" w:hAnsi="Arial"/>
      <w:sz w:val="24"/>
    </w:rPr>
  </w:style>
  <w:style w:type="paragraph" w:customStyle="1" w:styleId="Zkladntext31">
    <w:name w:val="Základní text 31"/>
    <w:basedOn w:val="Normln"/>
    <w:rsid w:val="00EA238C"/>
    <w:rPr>
      <w:rFonts w:ascii="Arial" w:hAnsi="Arial" w:cs="Arial"/>
      <w:sz w:val="24"/>
    </w:rPr>
  </w:style>
  <w:style w:type="paragraph" w:customStyle="1" w:styleId="Bntext">
    <w:name w:val="Běžný text"/>
    <w:basedOn w:val="Normln"/>
    <w:rsid w:val="00EA238C"/>
    <w:pPr>
      <w:spacing w:before="60" w:after="60"/>
      <w:ind w:firstLine="851"/>
      <w:jc w:val="both"/>
    </w:pPr>
    <w:rPr>
      <w:rFonts w:ascii="Arial" w:hAnsi="Arial"/>
    </w:rPr>
  </w:style>
  <w:style w:type="paragraph" w:customStyle="1" w:styleId="Zkladntextodsazen21">
    <w:name w:val="Základní text odsazený 21"/>
    <w:basedOn w:val="Normln"/>
    <w:rsid w:val="00EA238C"/>
    <w:pPr>
      <w:spacing w:line="360" w:lineRule="auto"/>
      <w:ind w:firstLine="708"/>
    </w:pPr>
    <w:rPr>
      <w:rFonts w:ascii="Arial" w:hAnsi="Arial"/>
      <w:bCs/>
      <w:sz w:val="24"/>
    </w:rPr>
  </w:style>
  <w:style w:type="paragraph" w:customStyle="1" w:styleId="Zkladntextodsazen31">
    <w:name w:val="Základní text odsazený 31"/>
    <w:basedOn w:val="Normln"/>
    <w:rsid w:val="00EA238C"/>
    <w:pPr>
      <w:widowControl w:val="0"/>
      <w:autoSpaceDE w:val="0"/>
      <w:spacing w:line="360" w:lineRule="auto"/>
      <w:ind w:firstLine="360"/>
    </w:pPr>
    <w:rPr>
      <w:rFonts w:ascii="Arial" w:hAnsi="Arial" w:cs="Arial"/>
      <w:sz w:val="24"/>
      <w:szCs w:val="22"/>
    </w:rPr>
  </w:style>
  <w:style w:type="paragraph" w:customStyle="1" w:styleId="Obsahtabulky">
    <w:name w:val="Obsah tabulky"/>
    <w:basedOn w:val="Normln"/>
    <w:rsid w:val="00EA238C"/>
    <w:pPr>
      <w:suppressLineNumbers/>
    </w:pPr>
  </w:style>
  <w:style w:type="paragraph" w:customStyle="1" w:styleId="Nadpistabulky">
    <w:name w:val="Nadpis tabulky"/>
    <w:basedOn w:val="Obsahtabulky"/>
    <w:rsid w:val="00EA238C"/>
    <w:pPr>
      <w:jc w:val="center"/>
    </w:pPr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3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33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basedOn w:val="Standardnpsmoodstavce"/>
    <w:link w:val="Nadpis2"/>
    <w:rsid w:val="00841D24"/>
    <w:rPr>
      <w:rFonts w:ascii="Arial" w:hAnsi="Arial"/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6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qc@wo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gr@pmo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255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zpráva</vt:lpstr>
    </vt:vector>
  </TitlesOfParts>
  <Company/>
  <LinksUpToDate>false</LinksUpToDate>
  <CharactersWithSpaces>1761</CharactersWithSpaces>
  <SharedDoc>false</SharedDoc>
  <HLinks>
    <vt:vector size="6" baseType="variant">
      <vt:variant>
        <vt:i4>4391031</vt:i4>
      </vt:variant>
      <vt:variant>
        <vt:i4>0</vt:i4>
      </vt:variant>
      <vt:variant>
        <vt:i4>0</vt:i4>
      </vt:variant>
      <vt:variant>
        <vt:i4>5</vt:i4>
      </vt:variant>
      <vt:variant>
        <vt:lpwstr>mailto:aqc@wo.cz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creator>Michal</dc:creator>
  <cp:lastModifiedBy>Varadinek</cp:lastModifiedBy>
  <cp:revision>69</cp:revision>
  <cp:lastPrinted>2014-02-04T11:09:00Z</cp:lastPrinted>
  <dcterms:created xsi:type="dcterms:W3CDTF">2020-05-31T14:03:00Z</dcterms:created>
  <dcterms:modified xsi:type="dcterms:W3CDTF">2023-01-18T14:07:00Z</dcterms:modified>
</cp:coreProperties>
</file>